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3AA93" w14:textId="7F7F3AC2" w:rsidR="00C21C2C" w:rsidRPr="00EC4EB7" w:rsidRDefault="00C21C2C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Attachment 1</w:t>
      </w:r>
      <w:r w:rsidR="00651E38">
        <w:rPr>
          <w:b/>
          <w:bCs/>
          <w:sz w:val="28"/>
          <w:szCs w:val="28"/>
        </w:rPr>
        <w:t>7</w:t>
      </w:r>
    </w:p>
    <w:p w14:paraId="45687C06" w14:textId="1B920652" w:rsidR="00C21C2C" w:rsidRPr="00EC4EB7" w:rsidRDefault="008671AB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Checklist</w:t>
      </w:r>
    </w:p>
    <w:p w14:paraId="58A2E993" w14:textId="476851F4" w:rsidR="008671AB" w:rsidRDefault="008671AB" w:rsidP="00C21C2C">
      <w:pPr>
        <w:pStyle w:val="NoSpacing"/>
        <w:jc w:val="center"/>
        <w:rPr>
          <w:b/>
          <w:bCs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05B33797" w:rsidR="00A265D4" w:rsidRPr="00C21C2C" w:rsidRDefault="00A265D4" w:rsidP="008671AB">
      <w:pPr>
        <w:pStyle w:val="NoSpacing"/>
        <w:ind w:left="1800"/>
        <w:rPr>
          <w:rFonts w:ascii="Times New Roman" w:hAnsi="Times New Roman"/>
          <w:b/>
          <w:bCs/>
        </w:rPr>
      </w:pPr>
      <w:r w:rsidRPr="00C21C2C">
        <w:rPr>
          <w:b/>
          <w:bCs/>
        </w:rPr>
        <w:t xml:space="preserve">Superior Court of California </w:t>
      </w:r>
      <w:r w:rsidRPr="00C21C2C">
        <w:rPr>
          <w:b/>
          <w:bCs/>
          <w:sz w:val="18"/>
          <w:szCs w:val="18"/>
        </w:rPr>
        <w:t xml:space="preserve">COUNTY OF ALAMEDA </w:t>
      </w:r>
    </w:p>
    <w:p w14:paraId="0076A448" w14:textId="11A2379E" w:rsidR="00C21C2C" w:rsidRDefault="00A265D4" w:rsidP="008671AB">
      <w:pPr>
        <w:pStyle w:val="NoSpacing"/>
        <w:ind w:left="1800"/>
        <w:rPr>
          <w:sz w:val="22"/>
          <w:szCs w:val="22"/>
        </w:rPr>
      </w:pPr>
      <w:r>
        <w:rPr>
          <w:sz w:val="22"/>
          <w:szCs w:val="22"/>
        </w:rPr>
        <w:t>Procurement Unit Rene C. Davidson Courthouse</w:t>
      </w:r>
      <w:r w:rsidRPr="00A265D4">
        <w:rPr>
          <w:sz w:val="22"/>
          <w:szCs w:val="22"/>
        </w:rPr>
        <w:t xml:space="preserve"> </w:t>
      </w:r>
      <w:r w:rsidRPr="00A265D4">
        <w:rPr>
          <w:sz w:val="22"/>
          <w:szCs w:val="22"/>
        </w:rPr>
        <w:br/>
      </w:r>
      <w:r>
        <w:rPr>
          <w:sz w:val="22"/>
          <w:szCs w:val="22"/>
        </w:rPr>
        <w:t>1225 Fallon Street Ste</w:t>
      </w:r>
      <w:r w:rsidR="006A6F9F">
        <w:rPr>
          <w:sz w:val="22"/>
          <w:szCs w:val="22"/>
        </w:rPr>
        <w:t>.</w:t>
      </w:r>
      <w:r>
        <w:rPr>
          <w:sz w:val="22"/>
          <w:szCs w:val="22"/>
        </w:rPr>
        <w:t xml:space="preserve"> 210, Oakland, CA 94612</w:t>
      </w:r>
    </w:p>
    <w:p w14:paraId="78F729B4" w14:textId="28A44681" w:rsidR="00A265D4" w:rsidRPr="00A265D4" w:rsidRDefault="00A265D4" w:rsidP="00C21C2C">
      <w:pPr>
        <w:pStyle w:val="NoSpacing"/>
        <w:rPr>
          <w:rFonts w:ascii="Times New Roman" w:hAnsi="Times New Roman"/>
        </w:rPr>
      </w:pPr>
      <w:r w:rsidRPr="00A265D4">
        <w:rPr>
          <w:sz w:val="22"/>
          <w:szCs w:val="22"/>
        </w:rPr>
        <w:t xml:space="preserve"> </w:t>
      </w:r>
    </w:p>
    <w:p w14:paraId="191806FF" w14:textId="15950C8B" w:rsidR="008671AB" w:rsidRPr="00993F33" w:rsidRDefault="008671AB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0" w:name="_Hlk90382301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Attachments</w:t>
      </w:r>
    </w:p>
    <w:bookmarkStart w:id="1" w:name="_Hlk90382077"/>
    <w:bookmarkStart w:id="2" w:name="_Hlk90382108"/>
    <w:bookmarkEnd w:id="0"/>
    <w:p w14:paraId="4B6555F1" w14:textId="77777777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Acceptance of the Terms and Conditions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3)</w:t>
      </w:r>
    </w:p>
    <w:bookmarkStart w:id="4" w:name="_Hlk90382157"/>
    <w:bookmarkEnd w:id="1"/>
    <w:p w14:paraId="5CD969EE" w14:textId="0626D6E3" w:rsidR="00E048D5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General Certifications Form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4)</w:t>
      </w:r>
    </w:p>
    <w:p w14:paraId="00998997" w14:textId="515DCEE9" w:rsidR="007C7E7C" w:rsidRDefault="007C7E7C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Darfur Certification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24B1B8A8" w14:textId="3A160399" w:rsidR="001046C5" w:rsidRDefault="001046C5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Payee Data Record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6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4D3E9195" w14:textId="152A776C" w:rsidR="0064353F" w:rsidRDefault="0064353F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Unruh Civil Right Act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7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5CAFDDEF" w14:textId="0391F0AF" w:rsidR="001046C5" w:rsidRPr="00993F33" w:rsidRDefault="001046C5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Iran Contracting Certification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64353F">
        <w:rPr>
          <w:rFonts w:ascii="Arial" w:eastAsia="Times New Roman" w:hAnsi="Arial" w:cs="Arial"/>
          <w:sz w:val="22"/>
          <w:szCs w:val="22"/>
        </w:rPr>
        <w:t>8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2"/>
    <w:p w14:paraId="41FC0521" w14:textId="40A25B42" w:rsidR="001046C5" w:rsidRDefault="001046C5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Small Business Declaration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>
        <w:rPr>
          <w:rFonts w:ascii="Arial" w:eastAsia="Times New Roman" w:hAnsi="Arial" w:cs="Arial"/>
          <w:sz w:val="22"/>
          <w:szCs w:val="22"/>
        </w:rPr>
        <w:t>if applicable, 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9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4"/>
    <w:p w14:paraId="0729C16A" w14:textId="5F52A0A8" w:rsidR="00D76DA3" w:rsidRPr="00993F3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Bidder Declaration, DVBE Incentive (if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1046C5">
        <w:rPr>
          <w:rFonts w:ascii="Arial" w:eastAsia="Times New Roman" w:hAnsi="Arial" w:cs="Arial"/>
          <w:sz w:val="22"/>
          <w:szCs w:val="22"/>
        </w:rPr>
        <w:t>10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67EDAC2A" w14:textId="5B4E8B95" w:rsidR="00D76DA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DVBE Declaration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 w:rsidR="0064353F">
        <w:rPr>
          <w:rFonts w:ascii="Arial" w:eastAsia="Times New Roman" w:hAnsi="Arial" w:cs="Arial"/>
          <w:sz w:val="22"/>
          <w:szCs w:val="22"/>
        </w:rPr>
        <w:t>i</w:t>
      </w:r>
      <w:r w:rsidRPr="00993F33">
        <w:rPr>
          <w:rFonts w:ascii="Arial" w:eastAsia="Times New Roman" w:hAnsi="Arial" w:cs="Arial"/>
          <w:sz w:val="22"/>
          <w:szCs w:val="22"/>
        </w:rPr>
        <w:t xml:space="preserve">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2F210B">
        <w:rPr>
          <w:rFonts w:ascii="Arial" w:eastAsia="Times New Roman" w:hAnsi="Arial" w:cs="Arial"/>
          <w:sz w:val="22"/>
          <w:szCs w:val="22"/>
        </w:rPr>
        <w:t>1</w:t>
      </w:r>
      <w:r w:rsidR="001046C5">
        <w:rPr>
          <w:rFonts w:ascii="Arial" w:eastAsia="Times New Roman" w:hAnsi="Arial" w:cs="Arial"/>
          <w:sz w:val="22"/>
          <w:szCs w:val="22"/>
        </w:rPr>
        <w:t>1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7A0F40CC" w14:textId="213CBA62" w:rsidR="007C7E7C" w:rsidRDefault="007C7E7C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Contact Sheet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>
        <w:rPr>
          <w:rFonts w:ascii="Arial" w:eastAsia="Times New Roman" w:hAnsi="Arial" w:cs="Arial"/>
          <w:sz w:val="22"/>
          <w:szCs w:val="22"/>
        </w:rPr>
        <w:t>Attachment 1</w:t>
      </w:r>
      <w:r w:rsidR="001046C5">
        <w:rPr>
          <w:rFonts w:ascii="Arial" w:eastAsia="Times New Roman" w:hAnsi="Arial" w:cs="Arial"/>
          <w:sz w:val="22"/>
          <w:szCs w:val="22"/>
        </w:rPr>
        <w:t>3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5" w:name="_Hlk90385331"/>
    <w:bookmarkStart w:id="6" w:name="_Hlk90382341"/>
    <w:p w14:paraId="3F3E9557" w14:textId="3A1F01A5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7C7E7C">
        <w:rPr>
          <w:rFonts w:ascii="Arial" w:eastAsia="Times New Roman" w:hAnsi="Arial" w:cs="Arial"/>
          <w:sz w:val="22"/>
          <w:szCs w:val="22"/>
        </w:rPr>
        <w:t>Reference Check Form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1046C5">
        <w:rPr>
          <w:rFonts w:ascii="Arial" w:eastAsia="Times New Roman" w:hAnsi="Arial" w:cs="Arial"/>
          <w:sz w:val="22"/>
          <w:szCs w:val="22"/>
        </w:rPr>
        <w:t>4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7BAD09F7" w14:textId="17AE9C07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7" w:name="_Hlk90382470"/>
      <w:bookmarkEnd w:id="5"/>
      <w:bookmarkEnd w:id="6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Documents – </w:t>
      </w:r>
      <w:r w:rsidR="00EA61AA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Technical Proposal and 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Cost Proposal</w:t>
      </w:r>
    </w:p>
    <w:p w14:paraId="20A483C6" w14:textId="3006DDED" w:rsidR="0070578A" w:rsidRDefault="0070578A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bookmarkStart w:id="8" w:name="_Hlk90451057"/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Technical Proposal (</w:t>
      </w:r>
      <w:r w:rsidR="007629AE" w:rsidRPr="006D402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u w:val="single"/>
        </w:rPr>
        <w:t xml:space="preserve">RFP Section </w:t>
      </w:r>
      <w:r w:rsidR="008F4B98" w:rsidRPr="006D402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u w:val="single"/>
        </w:rPr>
        <w:t>7.</w:t>
      </w:r>
      <w:r w:rsidR="007629AE" w:rsidRPr="006D402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u w:val="single"/>
        </w:rPr>
        <w:t>1</w:t>
      </w:r>
      <w:r w:rsidR="008F4B98" w:rsidRPr="006D402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u w:val="single"/>
        </w:rPr>
        <w:t>)</w:t>
      </w:r>
    </w:p>
    <w:p w14:paraId="275449E1" w14:textId="3705256E" w:rsidR="007C7E7C" w:rsidRPr="007C7E7C" w:rsidRDefault="007C7E7C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Required Attachments (see above list)</w:t>
      </w:r>
    </w:p>
    <w:bookmarkStart w:id="9" w:name="_Hlk90382629"/>
    <w:bookmarkEnd w:id="7"/>
    <w:bookmarkEnd w:id="8"/>
    <w:p w14:paraId="6A9FA0EC" w14:textId="6212BAC7" w:rsidR="007C7E7C" w:rsidRDefault="00EC4EB7" w:rsidP="007C7E7C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265180">
        <w:rPr>
          <w:rFonts w:ascii="Arial" w:eastAsia="Times New Roman" w:hAnsi="Arial" w:cs="Arial"/>
          <w:sz w:val="22"/>
          <w:szCs w:val="22"/>
        </w:rPr>
        <w:t>Provide a separate answer sheet to the questions listed in Attachment 1</w:t>
      </w:r>
      <w:r w:rsidR="00651E38">
        <w:rPr>
          <w:rFonts w:ascii="Arial" w:eastAsia="Times New Roman" w:hAnsi="Arial" w:cs="Arial"/>
          <w:sz w:val="22"/>
          <w:szCs w:val="22"/>
        </w:rPr>
        <w:t>5</w:t>
      </w:r>
      <w:r w:rsidR="007C7E7C">
        <w:rPr>
          <w:rFonts w:ascii="Arial" w:eastAsia="Times New Roman" w:hAnsi="Arial" w:cs="Arial"/>
          <w:sz w:val="22"/>
          <w:szCs w:val="22"/>
        </w:rPr>
        <w:t xml:space="preserve"> (Technical </w:t>
      </w:r>
    </w:p>
    <w:p w14:paraId="2605FC40" w14:textId="6BB91F2E" w:rsidR="007C7E7C" w:rsidRPr="006A4636" w:rsidRDefault="007C7E7C" w:rsidP="007C7E7C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     Proposal)</w:t>
      </w:r>
    </w:p>
    <w:p w14:paraId="47366405" w14:textId="32B59B86" w:rsidR="000A625B" w:rsidRPr="007C7E7C" w:rsidRDefault="000A625B" w:rsidP="00A81FEE">
      <w:pPr>
        <w:spacing w:after="120"/>
        <w:rPr>
          <w:rFonts w:ascii="Arial" w:eastAsia="Times New Roman" w:hAnsi="Arial" w:cs="Arial"/>
          <w:i/>
          <w:iCs/>
          <w:color w:val="EE0000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7C7E7C">
        <w:rPr>
          <w:rFonts w:ascii="Arial" w:eastAsia="Times New Roman" w:hAnsi="Arial" w:cs="Arial"/>
          <w:sz w:val="22"/>
          <w:szCs w:val="22"/>
        </w:rPr>
        <w:t xml:space="preserve">If Corporation, LLC, LP, or LLP, proof of good standing in California </w:t>
      </w:r>
      <w:r w:rsidR="007C7E7C" w:rsidRPr="006D4028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 xml:space="preserve">(RFP </w:t>
      </w:r>
      <w:r w:rsidR="00DB4D9D" w:rsidRPr="006D4028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>s</w:t>
      </w:r>
      <w:r w:rsidR="003E0E8A" w:rsidRPr="006D4028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>ection 7.1.c.</w:t>
      </w:r>
      <w:r w:rsidR="00DB146B" w:rsidRPr="006D4028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>xi</w:t>
      </w:r>
      <w:r w:rsidR="007C7E7C" w:rsidRPr="006D4028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>)</w:t>
      </w:r>
    </w:p>
    <w:p w14:paraId="5CC56A55" w14:textId="25511524" w:rsidR="000A625B" w:rsidRPr="006D4028" w:rsidRDefault="000A625B" w:rsidP="00A81FEE">
      <w:pPr>
        <w:spacing w:after="120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7C7E7C">
        <w:rPr>
          <w:rFonts w:ascii="Arial" w:eastAsia="Times New Roman" w:hAnsi="Arial" w:cs="Arial"/>
          <w:sz w:val="22"/>
          <w:szCs w:val="22"/>
        </w:rPr>
        <w:t xml:space="preserve">Copies of current business licenses, professional certifications, or other credentials </w:t>
      </w:r>
      <w:r w:rsidR="007C7E7C" w:rsidRPr="006D4028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>(RFP section</w:t>
      </w:r>
      <w:r w:rsidR="00DB4D9D" w:rsidRPr="006D4028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 xml:space="preserve"> 7.1.c.xii</w:t>
      </w:r>
      <w:r w:rsidR="007C7E7C" w:rsidRPr="006D4028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>)</w:t>
      </w:r>
    </w:p>
    <w:p w14:paraId="57EBB1FC" w14:textId="0F3EC8CC" w:rsidR="0070578A" w:rsidRDefault="0070578A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>Cost Proposal (</w:t>
      </w:r>
      <w:r w:rsidR="007C7E7C" w:rsidRPr="006D402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u w:val="single"/>
        </w:rPr>
        <w:t xml:space="preserve">RFP Section </w:t>
      </w:r>
      <w:r w:rsidR="007629AE" w:rsidRPr="006D402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u w:val="single"/>
        </w:rPr>
        <w:t>7.2</w:t>
      </w:r>
      <w:r w:rsidRPr="006D402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u w:val="single"/>
        </w:rPr>
        <w:t>)</w:t>
      </w:r>
    </w:p>
    <w:p w14:paraId="1405FEA1" w14:textId="0462351A" w:rsidR="002A4E76" w:rsidRPr="002A4E76" w:rsidRDefault="002A4E76" w:rsidP="002A4E76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Cost Proposal Template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651E38">
        <w:rPr>
          <w:rFonts w:ascii="Arial" w:eastAsia="Times New Roman" w:hAnsi="Arial" w:cs="Arial"/>
          <w:sz w:val="22"/>
          <w:szCs w:val="22"/>
        </w:rPr>
        <w:t>6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9"/>
    <w:p w14:paraId="67FB4D05" w14:textId="19BE862B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t>Submission of Proposal (</w:t>
      </w:r>
      <w:r w:rsidR="007C7E7C" w:rsidRPr="000F522E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RFP Section </w:t>
      </w:r>
      <w:r w:rsidR="000F522E" w:rsidRPr="000F522E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7.2</w:t>
      </w:r>
      <w:r w:rsidRPr="000F522E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)</w:t>
      </w:r>
    </w:p>
    <w:p w14:paraId="2BE21F29" w14:textId="718673BB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>The Court will not accept proposals that are hand delivered or delivered by a carrier or mail service provider at this time.</w:t>
      </w:r>
    </w:p>
    <w:p w14:paraId="09D2BC0F" w14:textId="594F7741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 xml:space="preserve">Proposals must be emailed to </w:t>
      </w:r>
      <w:hyperlink r:id="rId7" w:history="1">
        <w:r w:rsidR="00993F33" w:rsidRPr="006B6853">
          <w:rPr>
            <w:rStyle w:val="Hyperlink"/>
            <w:rFonts w:ascii="Arial" w:eastAsia="Times New Roman" w:hAnsi="Arial" w:cs="Arial"/>
            <w:sz w:val="22"/>
            <w:szCs w:val="22"/>
          </w:rPr>
          <w:t>bidquestions@alameda.courts.ca.gov</w:t>
        </w:r>
      </w:hyperlink>
      <w:r w:rsidR="00993F33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and received no later than the RFP deadline </w:t>
      </w:r>
      <w:r w:rsidRPr="00CF4685">
        <w:rPr>
          <w:rFonts w:ascii="Arial" w:eastAsia="Times New Roman" w:hAnsi="Arial" w:cs="Arial"/>
          <w:sz w:val="22"/>
          <w:szCs w:val="22"/>
        </w:rPr>
        <w:t xml:space="preserve">of </w:t>
      </w:r>
      <w:r w:rsidR="00344473" w:rsidRPr="00CD5DCE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March 26, 2026</w:t>
      </w:r>
      <w:r w:rsidRPr="00CD5DCE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by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n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o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l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ater than </w:t>
      </w:r>
      <w:r w:rsidR="007C7E7C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>:00 p.m.</w:t>
      </w:r>
      <w:r w:rsidRPr="00CF4685">
        <w:rPr>
          <w:rFonts w:ascii="Arial" w:eastAsia="Times New Roman" w:hAnsi="Arial" w:cs="Arial"/>
          <w:sz w:val="22"/>
          <w:szCs w:val="22"/>
        </w:rPr>
        <w:t xml:space="preserve"> pacific time</w:t>
      </w:r>
      <w:r w:rsidRPr="00993F33">
        <w:rPr>
          <w:rFonts w:ascii="Arial" w:eastAsia="Times New Roman" w:hAnsi="Arial" w:cs="Arial"/>
          <w:sz w:val="22"/>
          <w:szCs w:val="22"/>
        </w:rPr>
        <w:t>.</w:t>
      </w:r>
    </w:p>
    <w:p w14:paraId="4E12C4AB" w14:textId="74853961" w:rsidR="00BD48DA" w:rsidRPr="00370627" w:rsidRDefault="00BD48DA" w:rsidP="00A81FEE">
      <w:pPr>
        <w:spacing w:after="100" w:afterAutospacing="1"/>
        <w:rPr>
          <w:rFonts w:ascii="Arial" w:eastAsia="Times New Roman" w:hAnsi="Arial" w:cs="Arial"/>
          <w:b/>
          <w:bCs/>
          <w:sz w:val="22"/>
          <w:szCs w:val="22"/>
        </w:rPr>
      </w:pPr>
      <w:r w:rsidRPr="00370627">
        <w:rPr>
          <w:rFonts w:ascii="Arial" w:eastAsia="Times New Roman" w:hAnsi="Arial" w:cs="Arial"/>
          <w:b/>
          <w:bCs/>
          <w:sz w:val="22"/>
          <w:szCs w:val="22"/>
        </w:rPr>
        <w:t>The proposals must be submitted in two files, the technical proposal and the cost proposal.</w:t>
      </w:r>
    </w:p>
    <w:sectPr w:rsidR="00BD48DA" w:rsidRPr="00370627" w:rsidSect="00CA19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209CB" w14:textId="77777777" w:rsidR="00F4665E" w:rsidRDefault="00F4665E" w:rsidP="00B1759F">
      <w:r>
        <w:separator/>
      </w:r>
    </w:p>
  </w:endnote>
  <w:endnote w:type="continuationSeparator" w:id="0">
    <w:p w14:paraId="6477C96F" w14:textId="77777777" w:rsidR="00F4665E" w:rsidRDefault="00F4665E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B6719" w14:textId="77777777" w:rsidR="00E45EE5" w:rsidRDefault="00E45E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CEA1B" w14:textId="77777777" w:rsidR="00E45EE5" w:rsidRDefault="00E45E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BC44F" w14:textId="77777777" w:rsidR="00E45EE5" w:rsidRDefault="00E45E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56402" w14:textId="77777777" w:rsidR="00F4665E" w:rsidRDefault="00F4665E" w:rsidP="00B1759F">
      <w:r>
        <w:separator/>
      </w:r>
    </w:p>
  </w:footnote>
  <w:footnote w:type="continuationSeparator" w:id="0">
    <w:p w14:paraId="1D2E44D5" w14:textId="77777777" w:rsidR="00F4665E" w:rsidRDefault="00F4665E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5D40F" w14:textId="77777777" w:rsidR="00E45EE5" w:rsidRDefault="00E45E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85E13" w14:textId="4582AE99" w:rsidR="00C21C2C" w:rsidRPr="00D56A84" w:rsidRDefault="00C21C2C" w:rsidP="00C21C2C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r w:rsidRPr="00D56A84">
      <w:t>RFP Title</w:t>
    </w:r>
    <w:r w:rsidRPr="00E45EE5">
      <w:t xml:space="preserve">: </w:t>
    </w:r>
    <w:r w:rsidR="00E45EE5">
      <w:t>Copier Leasing Services</w:t>
    </w:r>
  </w:p>
  <w:p w14:paraId="141DFE6F" w14:textId="0E08810C" w:rsidR="00C21C2C" w:rsidRPr="00D56A84" w:rsidRDefault="00C21C2C" w:rsidP="00C21C2C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r w:rsidRPr="00D56A84">
      <w:t>RFP Number</w:t>
    </w:r>
    <w:r w:rsidRPr="00E45EE5">
      <w:t>:</w:t>
    </w:r>
    <w:r w:rsidR="00370627" w:rsidRPr="00E45EE5">
      <w:t xml:space="preserve"> </w:t>
    </w:r>
    <w:r w:rsidR="00E45EE5">
      <w:t>SC 1801.2026.</w:t>
    </w:r>
    <w:proofErr w:type="gramStart"/>
    <w:r w:rsidR="00E45EE5">
      <w:t>1.ZX</w:t>
    </w:r>
    <w:proofErr w:type="gramEnd"/>
  </w:p>
  <w:p w14:paraId="385EA34D" w14:textId="77777777" w:rsidR="00B1759F" w:rsidRDefault="00B175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63740" w14:textId="77777777" w:rsidR="00E45EE5" w:rsidRDefault="00E45E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64F2"/>
    <w:rsid w:val="000170DD"/>
    <w:rsid w:val="000A625B"/>
    <w:rsid w:val="000D04BD"/>
    <w:rsid w:val="000F522E"/>
    <w:rsid w:val="001046C5"/>
    <w:rsid w:val="001563C7"/>
    <w:rsid w:val="002054AB"/>
    <w:rsid w:val="00265180"/>
    <w:rsid w:val="002A4E76"/>
    <w:rsid w:val="002F210B"/>
    <w:rsid w:val="00344473"/>
    <w:rsid w:val="00370627"/>
    <w:rsid w:val="003E0E8A"/>
    <w:rsid w:val="00426DA6"/>
    <w:rsid w:val="0045278E"/>
    <w:rsid w:val="004D06A7"/>
    <w:rsid w:val="00507678"/>
    <w:rsid w:val="005B63E8"/>
    <w:rsid w:val="005C3092"/>
    <w:rsid w:val="0063376F"/>
    <w:rsid w:val="0064353F"/>
    <w:rsid w:val="00651E38"/>
    <w:rsid w:val="006A4636"/>
    <w:rsid w:val="006A6F9F"/>
    <w:rsid w:val="006D4028"/>
    <w:rsid w:val="0070578A"/>
    <w:rsid w:val="007216AC"/>
    <w:rsid w:val="007629AE"/>
    <w:rsid w:val="007C7E7C"/>
    <w:rsid w:val="008615B0"/>
    <w:rsid w:val="008671AB"/>
    <w:rsid w:val="008819D6"/>
    <w:rsid w:val="008F4B98"/>
    <w:rsid w:val="0094545C"/>
    <w:rsid w:val="0095249E"/>
    <w:rsid w:val="00953F26"/>
    <w:rsid w:val="00960F83"/>
    <w:rsid w:val="00981950"/>
    <w:rsid w:val="00993F33"/>
    <w:rsid w:val="009D01CF"/>
    <w:rsid w:val="00A265D4"/>
    <w:rsid w:val="00A81FEE"/>
    <w:rsid w:val="00AA6138"/>
    <w:rsid w:val="00AC3277"/>
    <w:rsid w:val="00B1759F"/>
    <w:rsid w:val="00B232DC"/>
    <w:rsid w:val="00B45CD1"/>
    <w:rsid w:val="00B70CE5"/>
    <w:rsid w:val="00BD48DA"/>
    <w:rsid w:val="00BF3F12"/>
    <w:rsid w:val="00C07422"/>
    <w:rsid w:val="00C21C2C"/>
    <w:rsid w:val="00C220D3"/>
    <w:rsid w:val="00C54D24"/>
    <w:rsid w:val="00C9025D"/>
    <w:rsid w:val="00CA194D"/>
    <w:rsid w:val="00CB3805"/>
    <w:rsid w:val="00CC6377"/>
    <w:rsid w:val="00CD5DCE"/>
    <w:rsid w:val="00CF4685"/>
    <w:rsid w:val="00D56A84"/>
    <w:rsid w:val="00D76DA3"/>
    <w:rsid w:val="00DB146B"/>
    <w:rsid w:val="00DB4D9D"/>
    <w:rsid w:val="00DC2B34"/>
    <w:rsid w:val="00E032E3"/>
    <w:rsid w:val="00E048D5"/>
    <w:rsid w:val="00E45EE5"/>
    <w:rsid w:val="00E5013F"/>
    <w:rsid w:val="00EA61AA"/>
    <w:rsid w:val="00EC4EB7"/>
    <w:rsid w:val="00F4665E"/>
    <w:rsid w:val="00F8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9E6EF"/>
  <w15:chartTrackingRefBased/>
  <w15:docId w15:val="{A5776404-BE5E-F140-9A94-8763E717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semiHidden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bidquestions@alameda.courts.ca.gov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Phentok, Tenzing, Superior Court</cp:lastModifiedBy>
  <cp:revision>21</cp:revision>
  <dcterms:created xsi:type="dcterms:W3CDTF">2023-03-02T21:44:00Z</dcterms:created>
  <dcterms:modified xsi:type="dcterms:W3CDTF">2026-01-20T19:18:00Z</dcterms:modified>
</cp:coreProperties>
</file>